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2FE196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29EE03B2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B10931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5E7A183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22BF55C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3B708AF0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78EDBB9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E902D6F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2C2BE460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AE503D4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2ED0A466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153FA25E" w14:textId="2D5EC136" w:rsidR="00D22391" w:rsidRDefault="00BD7793" w:rsidP="00BB2A83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C25DBD">
        <w:rPr>
          <w:rFonts w:ascii="Arial Narrow" w:hAnsi="Arial Narrow"/>
          <w:b/>
          <w:bCs/>
          <w:i/>
          <w:iCs/>
          <w:color w:val="auto"/>
          <w:lang w:eastAsia="pl-PL"/>
        </w:rPr>
        <w:t xml:space="preserve"> Zakup</w:t>
      </w:r>
      <w:r w:rsidR="00D92D0A">
        <w:rPr>
          <w:rFonts w:ascii="Arial Narrow" w:hAnsi="Arial Narrow"/>
          <w:b/>
          <w:bCs/>
          <w:i/>
          <w:iCs/>
          <w:color w:val="auto"/>
          <w:lang w:eastAsia="pl-PL"/>
        </w:rPr>
        <w:t xml:space="preserve"> używanego pojazdu z urządzeniem hakowym </w:t>
      </w:r>
      <w:r w:rsidR="00BB2A83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4544A44C" w14:textId="77777777" w:rsidR="00BB2A83" w:rsidRPr="00784BD4" w:rsidRDefault="00BB2A83" w:rsidP="00BB2A83">
      <w:pPr>
        <w:pStyle w:val="Normalny1"/>
        <w:jc w:val="center"/>
        <w:rPr>
          <w:rFonts w:ascii="Arial Narrow" w:hAnsi="Arial Narrow"/>
          <w:b/>
          <w:bCs/>
        </w:rPr>
      </w:pPr>
    </w:p>
    <w:p w14:paraId="755FE1A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7A5FDE83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4AE83FB3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4AE0967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4F8FDF1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7F32CE8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5B2B0CC7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1D961D6A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22F32D4C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661D8284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524EDDA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44C58D40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69C8ADE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52C49F6E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252C5B" w14:textId="29A7B370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109 ust. 1 pkt </w:t>
      </w:r>
      <w:r w:rsidR="00730A62">
        <w:rPr>
          <w:rFonts w:ascii="Arial Narrow" w:hAnsi="Arial Narrow"/>
          <w:color w:val="000000"/>
          <w:kern w:val="1"/>
          <w:sz w:val="22"/>
          <w:szCs w:val="22"/>
        </w:rPr>
        <w:t xml:space="preserve">1),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5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853F31">
        <w:rPr>
          <w:rFonts w:ascii="Arial Narrow" w:hAnsi="Arial Narrow"/>
          <w:color w:val="000000"/>
          <w:kern w:val="1"/>
          <w:sz w:val="22"/>
          <w:szCs w:val="22"/>
        </w:rPr>
        <w:t xml:space="preserve"> i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9238065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201544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080BA488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2282C45E" w14:textId="7CE8AAFD" w:rsidR="004534D1" w:rsidRPr="00E0384F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0DB408DE" w14:textId="55DBBE7F" w:rsidR="004534D1" w:rsidRPr="004534D1" w:rsidRDefault="004534D1" w:rsidP="00D87043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 xml:space="preserve">Dz. U. z 2023 r. poz. 1497 z </w:t>
      </w:r>
      <w:proofErr w:type="spellStart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późn</w:t>
      </w:r>
      <w:proofErr w:type="spellEnd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. zm.</w:t>
      </w:r>
      <w:r w:rsidRPr="004534D1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 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EC4E16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7207DB18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26D2E24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218FEFD3" w14:textId="77777777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Oświadczam/my, że zachodzą w stosunku do mnie/nas podstawy wykluczenia z postępowania na podstawie art. …………… ustawy </w:t>
      </w:r>
      <w:proofErr w:type="spellStart"/>
      <w:r w:rsidRPr="00784BD4">
        <w:rPr>
          <w:rFonts w:ascii="Arial Narrow" w:hAnsi="Arial Narrow"/>
          <w:sz w:val="22"/>
          <w:szCs w:val="22"/>
        </w:rPr>
        <w:t>Pzp</w:t>
      </w:r>
      <w:proofErr w:type="spellEnd"/>
      <w:r w:rsidRPr="00784BD4">
        <w:rPr>
          <w:rFonts w:ascii="Arial Narrow" w:hAnsi="Arial Narrow"/>
          <w:sz w:val="22"/>
          <w:szCs w:val="22"/>
        </w:rPr>
        <w:t xml:space="preserve"> (</w:t>
      </w:r>
      <w:r w:rsidRPr="00784BD4">
        <w:rPr>
          <w:rFonts w:ascii="Arial Narrow" w:hAnsi="Arial Narrow"/>
          <w:i/>
          <w:sz w:val="22"/>
          <w:szCs w:val="22"/>
        </w:rPr>
        <w:t>podać mającą zastosowanie podstawę wykluczenia spośród wymienionych w art. 108 ust. 1 lub art. 109 ust. 1 pkt 4, 5</w:t>
      </w:r>
      <w:r w:rsidR="00853F31">
        <w:rPr>
          <w:rFonts w:ascii="Arial Narrow" w:hAnsi="Arial Narrow"/>
          <w:i/>
          <w:sz w:val="22"/>
          <w:szCs w:val="22"/>
        </w:rPr>
        <w:t xml:space="preserve"> i</w:t>
      </w:r>
      <w:r w:rsidRPr="00784BD4">
        <w:rPr>
          <w:rFonts w:ascii="Arial Narrow" w:hAnsi="Arial Narrow"/>
          <w:i/>
          <w:sz w:val="22"/>
          <w:szCs w:val="22"/>
        </w:rPr>
        <w:t xml:space="preserve">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29F035D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7F4E37D1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76C04E66" w14:textId="77777777" w:rsidR="00452BB1" w:rsidRPr="004534D1" w:rsidRDefault="002F1ECE" w:rsidP="004534D1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4A8C9A76" w14:textId="77777777" w:rsidR="000A5ACE" w:rsidRPr="00784BD4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0F0E8101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7279B85F" w14:textId="77777777" w:rsidR="00135841" w:rsidRDefault="0013584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A77B890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1DF044C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lastRenderedPageBreak/>
        <w:t>DOTYCZĄCE SPEŁNIANIA WARUNKÓW UDZIAŁU W POSTĘPOWANIU</w:t>
      </w:r>
    </w:p>
    <w:p w14:paraId="258C5A2B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146BFA7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D746EB7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6C820E5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6A2D6CC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0170F46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FB1CEFC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635EA297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40905D3D" w14:textId="57CBFEDC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wykazuje spełnianie warunków udziału w postępowaniu określonych w SWZ przez Zamawiającego:</w:t>
      </w:r>
    </w:p>
    <w:p w14:paraId="7D55B39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5BD79E2A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9DBAA44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7B1FD9F3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0FF94B2C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9C58F41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</w:t>
      </w:r>
      <w:proofErr w:type="spellStart"/>
      <w:r w:rsidRPr="00784BD4">
        <w:rPr>
          <w:rFonts w:ascii="Arial Narrow" w:hAnsi="Arial Narrow"/>
          <w:bCs/>
          <w:color w:val="000000"/>
          <w:sz w:val="22"/>
          <w:szCs w:val="22"/>
        </w:rPr>
        <w:t>ych</w:t>
      </w:r>
      <w:proofErr w:type="spellEnd"/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 podmiotu/ów:</w:t>
      </w:r>
    </w:p>
    <w:p w14:paraId="5B159A43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66CBDA86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358B2CE2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w następującym zakresie:………………………………………………………………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745AAA6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06B08643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D1B77A8" w14:textId="77777777" w:rsidR="00B504BE" w:rsidRPr="00784BD4" w:rsidRDefault="00B504BE" w:rsidP="00D87043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61CA2E2A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2459DBB3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64E1EB9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1DFD57A1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1B178CB7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17DF80F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5F0A8FED" w14:textId="3E763495" w:rsidR="004429D5" w:rsidRPr="00D87043" w:rsidRDefault="00452BB1" w:rsidP="00D870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3340731B" w14:textId="77777777" w:rsidR="004429D5" w:rsidRPr="00784BD4" w:rsidRDefault="004429D5" w:rsidP="00D87043">
      <w:pPr>
        <w:tabs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UWAGA!</w:t>
      </w:r>
    </w:p>
    <w:p w14:paraId="4A8C9DE3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0F91E775" w14:textId="5FD99F87" w:rsidR="004429D5" w:rsidRPr="00784BD4" w:rsidRDefault="004429D5" w:rsidP="00D87043">
      <w:pPr>
        <w:tabs>
          <w:tab w:val="left" w:pos="709"/>
        </w:tabs>
        <w:suppressAutoHyphens w:val="0"/>
        <w:autoSpaceDN w:val="0"/>
        <w:adjustRightInd w:val="0"/>
        <w:spacing w:line="360" w:lineRule="auto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6B692CB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3CE692E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49E509A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88715FC" w14:textId="77777777" w:rsidR="00E83A9E" w:rsidRPr="00784BD4" w:rsidRDefault="00E83A9E" w:rsidP="00D87043">
      <w:pPr>
        <w:suppressAutoHyphens w:val="0"/>
        <w:autoSpaceDE/>
        <w:autoSpaceDN w:val="0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71635011" w14:textId="77777777" w:rsidR="00E83A9E" w:rsidRPr="00784BD4" w:rsidRDefault="00E83A9E" w:rsidP="00D87043">
      <w:pPr>
        <w:widowControl w:val="0"/>
        <w:tabs>
          <w:tab w:val="left" w:pos="850"/>
        </w:tabs>
        <w:suppressAutoHyphens w:val="0"/>
        <w:autoSpaceDN w:val="0"/>
        <w:adjustRightInd w:val="0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0A038F32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45991DBF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0A8A4027" w14:textId="5651C38D" w:rsidR="004429D5" w:rsidRPr="00784BD4" w:rsidRDefault="004429D5" w:rsidP="00AF0D07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</w:p>
    <w:sectPr w:rsidR="004429D5" w:rsidRPr="00784BD4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36DF3" w14:textId="77777777" w:rsidR="00500585" w:rsidRDefault="00500585">
      <w:r>
        <w:separator/>
      </w:r>
    </w:p>
  </w:endnote>
  <w:endnote w:type="continuationSeparator" w:id="0">
    <w:p w14:paraId="3A6B9025" w14:textId="77777777" w:rsidR="00500585" w:rsidRDefault="0050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40BB4" w14:textId="77777777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B6639C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B6639C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17A1BD8D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BCEA3" w14:textId="77777777" w:rsidR="00500585" w:rsidRDefault="00500585">
      <w:r>
        <w:separator/>
      </w:r>
    </w:p>
  </w:footnote>
  <w:footnote w:type="continuationSeparator" w:id="0">
    <w:p w14:paraId="634BCE33" w14:textId="77777777" w:rsidR="00500585" w:rsidRDefault="0050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73EFE" w14:textId="10F6887C" w:rsidR="005270B3" w:rsidRPr="004911E5" w:rsidRDefault="00505108" w:rsidP="004911E5">
    <w:pPr>
      <w:autoSpaceDE/>
      <w:rPr>
        <w:rFonts w:ascii="Arial Narrow" w:hAnsi="Arial Narrow"/>
        <w:b/>
        <w:bCs/>
        <w:sz w:val="28"/>
        <w:szCs w:val="28"/>
      </w:rPr>
    </w:pPr>
    <w:r w:rsidRPr="00505108">
      <w:rPr>
        <w:rFonts w:ascii="Arial Narrow" w:eastAsia="Calibri" w:hAnsi="Arial Narrow"/>
        <w:bCs/>
        <w:sz w:val="24"/>
        <w:szCs w:val="24"/>
        <w:lang w:eastAsia="en-US"/>
      </w:rPr>
      <w:t>Z</w:t>
    </w:r>
    <w:r>
      <w:rPr>
        <w:rFonts w:ascii="Arial Narrow" w:eastAsia="Calibri" w:hAnsi="Arial Narrow"/>
        <w:bCs/>
        <w:sz w:val="24"/>
        <w:szCs w:val="24"/>
        <w:lang w:eastAsia="en-US"/>
      </w:rPr>
      <w:t>nak</w:t>
    </w:r>
    <w:r>
      <w:rPr>
        <w:rFonts w:ascii="Arial Narrow" w:eastAsia="Calibri" w:hAnsi="Arial Narrow"/>
        <w:b/>
        <w:sz w:val="24"/>
        <w:szCs w:val="24"/>
        <w:lang w:eastAsia="en-US"/>
      </w:rPr>
      <w:t xml:space="preserve"> </w:t>
    </w:r>
    <w:r w:rsidR="005270B3" w:rsidRPr="00784BD4">
      <w:rPr>
        <w:rFonts w:ascii="Arial Narrow" w:hAnsi="Arial Narrow"/>
        <w:bCs/>
        <w:iCs/>
        <w:sz w:val="24"/>
        <w:szCs w:val="24"/>
        <w:lang w:eastAsia="pl-PL"/>
      </w:rPr>
      <w:t>sprawy:</w:t>
    </w:r>
    <w:r w:rsidR="00B625AF" w:rsidRPr="00784BD4">
      <w:rPr>
        <w:rFonts w:ascii="Arial Narrow" w:hAnsi="Arial Narrow"/>
        <w:bCs/>
        <w:iCs/>
        <w:sz w:val="24"/>
        <w:szCs w:val="24"/>
        <w:lang w:eastAsia="pl-PL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ZP</w:t>
    </w:r>
    <w:r w:rsidR="00AF0D07">
      <w:rPr>
        <w:rFonts w:ascii="Arial Narrow" w:hAnsi="Arial Narrow"/>
        <w:b/>
        <w:bCs/>
        <w:iCs/>
        <w:sz w:val="24"/>
        <w:szCs w:val="24"/>
        <w:lang w:eastAsia="pl-PL"/>
      </w:rPr>
      <w:t>-0</w:t>
    </w:r>
    <w:r w:rsidR="00D92D0A">
      <w:rPr>
        <w:rFonts w:ascii="Arial Narrow" w:hAnsi="Arial Narrow"/>
        <w:b/>
        <w:bCs/>
        <w:iCs/>
        <w:sz w:val="24"/>
        <w:szCs w:val="24"/>
        <w:lang w:eastAsia="pl-PL"/>
      </w:rPr>
      <w:t>1</w:t>
    </w:r>
    <w:r w:rsidR="00AF0D07">
      <w:rPr>
        <w:rFonts w:ascii="Arial Narrow" w:hAnsi="Arial Narrow"/>
        <w:b/>
        <w:bCs/>
        <w:iCs/>
        <w:sz w:val="24"/>
        <w:szCs w:val="24"/>
        <w:lang w:eastAsia="pl-PL"/>
      </w:rPr>
      <w:t>/</w:t>
    </w:r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202</w:t>
    </w:r>
    <w:bookmarkEnd w:id="0"/>
    <w:bookmarkEnd w:id="1"/>
    <w:bookmarkEnd w:id="2"/>
    <w:bookmarkEnd w:id="3"/>
    <w:r w:rsidR="00D92D0A">
      <w:rPr>
        <w:rFonts w:ascii="Arial Narrow" w:hAnsi="Arial Narrow"/>
        <w:b/>
        <w:bCs/>
        <w:iCs/>
        <w:sz w:val="24"/>
        <w:szCs w:val="24"/>
        <w:lang w:eastAsia="pl-PL"/>
      </w:rPr>
      <w:t>5</w:t>
    </w:r>
    <w:r>
      <w:rPr>
        <w:rFonts w:ascii="Arial Narrow" w:hAnsi="Arial Narrow"/>
        <w:b/>
        <w:bCs/>
        <w:iCs/>
        <w:sz w:val="24"/>
        <w:szCs w:val="24"/>
        <w:lang w:eastAsia="pl-PL"/>
      </w:rPr>
      <w:t xml:space="preserve"> </w:t>
    </w:r>
    <w:r>
      <w:rPr>
        <w:rFonts w:ascii="Arial Narrow" w:hAnsi="Arial Narrow"/>
        <w:b/>
        <w:bCs/>
        <w:iCs/>
        <w:sz w:val="24"/>
        <w:szCs w:val="24"/>
        <w:lang w:eastAsia="pl-PL"/>
      </w:rPr>
      <w:tab/>
    </w:r>
    <w:r>
      <w:rPr>
        <w:rFonts w:ascii="Arial Narrow" w:hAnsi="Arial Narrow"/>
        <w:b/>
        <w:bCs/>
        <w:iCs/>
        <w:sz w:val="24"/>
        <w:szCs w:val="24"/>
        <w:lang w:eastAsia="pl-PL"/>
      </w:rPr>
      <w:tab/>
    </w:r>
    <w:r>
      <w:rPr>
        <w:rFonts w:ascii="Arial Narrow" w:hAnsi="Arial Narrow"/>
        <w:b/>
        <w:bCs/>
        <w:iCs/>
        <w:sz w:val="24"/>
        <w:szCs w:val="24"/>
        <w:lang w:eastAsia="pl-PL"/>
      </w:rPr>
      <w:tab/>
    </w:r>
    <w:r>
      <w:rPr>
        <w:rFonts w:ascii="Arial Narrow" w:hAnsi="Arial Narrow"/>
        <w:b/>
        <w:bCs/>
        <w:iCs/>
        <w:sz w:val="24"/>
        <w:szCs w:val="24"/>
        <w:lang w:eastAsia="pl-PL"/>
      </w:rPr>
      <w:tab/>
    </w:r>
    <w:r>
      <w:rPr>
        <w:rFonts w:ascii="Arial Narrow" w:hAnsi="Arial Narrow"/>
        <w:b/>
        <w:bCs/>
        <w:iCs/>
        <w:sz w:val="24"/>
        <w:szCs w:val="24"/>
        <w:lang w:eastAsia="pl-PL"/>
      </w:rPr>
      <w:tab/>
    </w:r>
    <w:r>
      <w:rPr>
        <w:rFonts w:ascii="Arial Narrow" w:hAnsi="Arial Narrow"/>
        <w:b/>
        <w:bCs/>
        <w:iCs/>
        <w:sz w:val="24"/>
        <w:szCs w:val="24"/>
        <w:lang w:eastAsia="pl-PL"/>
      </w:rPr>
      <w:tab/>
    </w:r>
    <w:r w:rsidRPr="00784BD4">
      <w:rPr>
        <w:rFonts w:ascii="Arial Narrow" w:eastAsia="Calibri" w:hAnsi="Arial Narrow"/>
        <w:b/>
        <w:sz w:val="24"/>
        <w:szCs w:val="24"/>
        <w:lang w:eastAsia="en-US"/>
      </w:rPr>
      <w:t xml:space="preserve">Załącznik nr </w:t>
    </w:r>
    <w:r>
      <w:rPr>
        <w:rFonts w:ascii="Arial Narrow" w:eastAsia="Calibri" w:hAnsi="Arial Narrow"/>
        <w:b/>
        <w:sz w:val="24"/>
        <w:szCs w:val="24"/>
        <w:lang w:eastAsia="en-US"/>
      </w:rPr>
      <w:t>3</w:t>
    </w:r>
    <w:r w:rsidRPr="00784BD4">
      <w:rPr>
        <w:rFonts w:ascii="Arial Narrow" w:eastAsia="Calibri" w:hAnsi="Arial Narrow"/>
        <w:b/>
        <w:sz w:val="24"/>
        <w:szCs w:val="24"/>
        <w:lang w:eastAsia="en-US"/>
      </w:rPr>
      <w:t xml:space="preserve"> do SWZ</w:t>
    </w:r>
  </w:p>
  <w:p w14:paraId="59B88551" w14:textId="77777777" w:rsidR="00B43852" w:rsidRPr="005270B3" w:rsidRDefault="00B43852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784168">
    <w:abstractNumId w:val="0"/>
  </w:num>
  <w:num w:numId="2" w16cid:durableId="2077387589">
    <w:abstractNumId w:val="1"/>
  </w:num>
  <w:num w:numId="3" w16cid:durableId="1946573927">
    <w:abstractNumId w:val="2"/>
    <w:lvlOverride w:ilvl="0">
      <w:startOverride w:val="1"/>
    </w:lvlOverride>
  </w:num>
  <w:num w:numId="4" w16cid:durableId="571621937">
    <w:abstractNumId w:val="11"/>
  </w:num>
  <w:num w:numId="5" w16cid:durableId="551574165">
    <w:abstractNumId w:val="5"/>
  </w:num>
  <w:num w:numId="6" w16cid:durableId="1470630550">
    <w:abstractNumId w:val="12"/>
  </w:num>
  <w:num w:numId="7" w16cid:durableId="999311171">
    <w:abstractNumId w:val="9"/>
  </w:num>
  <w:num w:numId="8" w16cid:durableId="686374543">
    <w:abstractNumId w:val="14"/>
  </w:num>
  <w:num w:numId="9" w16cid:durableId="1209336655">
    <w:abstractNumId w:val="7"/>
  </w:num>
  <w:num w:numId="10" w16cid:durableId="594174399">
    <w:abstractNumId w:val="10"/>
  </w:num>
  <w:num w:numId="11" w16cid:durableId="458569275">
    <w:abstractNumId w:val="6"/>
  </w:num>
  <w:num w:numId="12" w16cid:durableId="1002709135">
    <w:abstractNumId w:val="3"/>
  </w:num>
  <w:num w:numId="13" w16cid:durableId="1473907698">
    <w:abstractNumId w:val="13"/>
  </w:num>
  <w:num w:numId="14" w16cid:durableId="59014306">
    <w:abstractNumId w:val="8"/>
  </w:num>
  <w:num w:numId="15" w16cid:durableId="4213412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C2"/>
    <w:rsid w:val="00000DFC"/>
    <w:rsid w:val="0002391E"/>
    <w:rsid w:val="00062D25"/>
    <w:rsid w:val="00065769"/>
    <w:rsid w:val="00076D02"/>
    <w:rsid w:val="00077126"/>
    <w:rsid w:val="00097B3B"/>
    <w:rsid w:val="00097BB2"/>
    <w:rsid w:val="000A5ACE"/>
    <w:rsid w:val="000B7194"/>
    <w:rsid w:val="000C1233"/>
    <w:rsid w:val="000C69FE"/>
    <w:rsid w:val="000E07EE"/>
    <w:rsid w:val="000F575B"/>
    <w:rsid w:val="00101F19"/>
    <w:rsid w:val="001061D2"/>
    <w:rsid w:val="00106FA9"/>
    <w:rsid w:val="00134442"/>
    <w:rsid w:val="00135841"/>
    <w:rsid w:val="00137C78"/>
    <w:rsid w:val="00152795"/>
    <w:rsid w:val="00162D0D"/>
    <w:rsid w:val="00162E3E"/>
    <w:rsid w:val="00182869"/>
    <w:rsid w:val="00196AB6"/>
    <w:rsid w:val="001A0732"/>
    <w:rsid w:val="001B2C8E"/>
    <w:rsid w:val="001D1DC8"/>
    <w:rsid w:val="001D383D"/>
    <w:rsid w:val="001F0526"/>
    <w:rsid w:val="00204BFE"/>
    <w:rsid w:val="00205D85"/>
    <w:rsid w:val="0021305B"/>
    <w:rsid w:val="0021403B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7C33"/>
    <w:rsid w:val="002F1972"/>
    <w:rsid w:val="002F1ECE"/>
    <w:rsid w:val="00304EF7"/>
    <w:rsid w:val="00314551"/>
    <w:rsid w:val="003306CE"/>
    <w:rsid w:val="00333300"/>
    <w:rsid w:val="003344AA"/>
    <w:rsid w:val="00356FA2"/>
    <w:rsid w:val="00364DEA"/>
    <w:rsid w:val="00365F8D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89B"/>
    <w:rsid w:val="00480971"/>
    <w:rsid w:val="0048365C"/>
    <w:rsid w:val="00486F43"/>
    <w:rsid w:val="00490103"/>
    <w:rsid w:val="004911E5"/>
    <w:rsid w:val="0049271B"/>
    <w:rsid w:val="00493AB7"/>
    <w:rsid w:val="004A2957"/>
    <w:rsid w:val="004A6535"/>
    <w:rsid w:val="004D2063"/>
    <w:rsid w:val="004E363C"/>
    <w:rsid w:val="00500585"/>
    <w:rsid w:val="00503F5E"/>
    <w:rsid w:val="00505108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6471"/>
    <w:rsid w:val="006E7584"/>
    <w:rsid w:val="00701802"/>
    <w:rsid w:val="00704D23"/>
    <w:rsid w:val="00705A79"/>
    <w:rsid w:val="00714806"/>
    <w:rsid w:val="007178FD"/>
    <w:rsid w:val="00723929"/>
    <w:rsid w:val="00730A62"/>
    <w:rsid w:val="00737EE3"/>
    <w:rsid w:val="00751879"/>
    <w:rsid w:val="00757246"/>
    <w:rsid w:val="0075791F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3458B"/>
    <w:rsid w:val="00841BB6"/>
    <w:rsid w:val="00844C74"/>
    <w:rsid w:val="00853F31"/>
    <w:rsid w:val="00862323"/>
    <w:rsid w:val="0088081F"/>
    <w:rsid w:val="0089505A"/>
    <w:rsid w:val="008A010D"/>
    <w:rsid w:val="008A449B"/>
    <w:rsid w:val="008B5945"/>
    <w:rsid w:val="008C5F5F"/>
    <w:rsid w:val="008E4462"/>
    <w:rsid w:val="008E5C32"/>
    <w:rsid w:val="008F4CCF"/>
    <w:rsid w:val="00904A6D"/>
    <w:rsid w:val="00904ED5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B7C46"/>
    <w:rsid w:val="009C2C6E"/>
    <w:rsid w:val="009C5273"/>
    <w:rsid w:val="009C7697"/>
    <w:rsid w:val="009D2941"/>
    <w:rsid w:val="009D5A2B"/>
    <w:rsid w:val="009D6C08"/>
    <w:rsid w:val="009E6933"/>
    <w:rsid w:val="009F51B7"/>
    <w:rsid w:val="00A017BE"/>
    <w:rsid w:val="00A06264"/>
    <w:rsid w:val="00A122FD"/>
    <w:rsid w:val="00A12B2E"/>
    <w:rsid w:val="00A132DF"/>
    <w:rsid w:val="00A14163"/>
    <w:rsid w:val="00A20BB7"/>
    <w:rsid w:val="00A40D2E"/>
    <w:rsid w:val="00A44333"/>
    <w:rsid w:val="00A57803"/>
    <w:rsid w:val="00A64A42"/>
    <w:rsid w:val="00A804B2"/>
    <w:rsid w:val="00A905FC"/>
    <w:rsid w:val="00A91A19"/>
    <w:rsid w:val="00A92B64"/>
    <w:rsid w:val="00AA504C"/>
    <w:rsid w:val="00AB7590"/>
    <w:rsid w:val="00AC2606"/>
    <w:rsid w:val="00AD694C"/>
    <w:rsid w:val="00AE4D4E"/>
    <w:rsid w:val="00AF0D07"/>
    <w:rsid w:val="00AF5EF4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1301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D4458"/>
    <w:rsid w:val="00BD7793"/>
    <w:rsid w:val="00BE50DE"/>
    <w:rsid w:val="00BF79A8"/>
    <w:rsid w:val="00C0775D"/>
    <w:rsid w:val="00C21693"/>
    <w:rsid w:val="00C229E0"/>
    <w:rsid w:val="00C24542"/>
    <w:rsid w:val="00C25DBD"/>
    <w:rsid w:val="00C26CA8"/>
    <w:rsid w:val="00C27EA0"/>
    <w:rsid w:val="00C50BEC"/>
    <w:rsid w:val="00C55996"/>
    <w:rsid w:val="00C57E08"/>
    <w:rsid w:val="00C65C96"/>
    <w:rsid w:val="00C82EC2"/>
    <w:rsid w:val="00C83989"/>
    <w:rsid w:val="00C8470B"/>
    <w:rsid w:val="00CD0691"/>
    <w:rsid w:val="00CD14E4"/>
    <w:rsid w:val="00CE3A7A"/>
    <w:rsid w:val="00D01D55"/>
    <w:rsid w:val="00D20575"/>
    <w:rsid w:val="00D214DE"/>
    <w:rsid w:val="00D22391"/>
    <w:rsid w:val="00D2362B"/>
    <w:rsid w:val="00D23960"/>
    <w:rsid w:val="00D404AD"/>
    <w:rsid w:val="00D43D5B"/>
    <w:rsid w:val="00D65A96"/>
    <w:rsid w:val="00D746F9"/>
    <w:rsid w:val="00D7561C"/>
    <w:rsid w:val="00D8055C"/>
    <w:rsid w:val="00D87043"/>
    <w:rsid w:val="00D92D0A"/>
    <w:rsid w:val="00DA17E2"/>
    <w:rsid w:val="00DC0228"/>
    <w:rsid w:val="00DD6FFF"/>
    <w:rsid w:val="00DF20C2"/>
    <w:rsid w:val="00E0384F"/>
    <w:rsid w:val="00E049CE"/>
    <w:rsid w:val="00E04F98"/>
    <w:rsid w:val="00E10526"/>
    <w:rsid w:val="00E142E9"/>
    <w:rsid w:val="00E26D53"/>
    <w:rsid w:val="00E3201D"/>
    <w:rsid w:val="00E60F2D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6561A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7E7C06"/>
  <w15:chartTrackingRefBased/>
  <w15:docId w15:val="{49E8842B-9953-47AB-BA66-4F9586FA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Joanna Sarbak</cp:lastModifiedBy>
  <cp:revision>3</cp:revision>
  <dcterms:created xsi:type="dcterms:W3CDTF">2023-11-14T11:43:00Z</dcterms:created>
  <dcterms:modified xsi:type="dcterms:W3CDTF">2025-02-20T21:19:00Z</dcterms:modified>
</cp:coreProperties>
</file>